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534" w:rsidRDefault="00FB2534">
      <w:pPr>
        <w:jc w:val="center"/>
      </w:pPr>
    </w:p>
    <w:p w:rsidR="00FB2534" w:rsidRDefault="00FB2534">
      <w:pPr>
        <w:jc w:val="center"/>
      </w:pPr>
    </w:p>
    <w:p w:rsidR="000E0B5F" w:rsidRDefault="000E0B5F">
      <w:pPr>
        <w:jc w:val="center"/>
      </w:pPr>
    </w:p>
    <w:p w:rsidR="00950188" w:rsidRDefault="00950188">
      <w:pPr>
        <w:jc w:val="center"/>
      </w:pPr>
    </w:p>
    <w:p w:rsidR="00950188" w:rsidRDefault="00950188" w:rsidP="00950188">
      <w:pPr>
        <w:ind w:right="-289"/>
        <w:jc w:val="center"/>
        <w:rPr>
          <w:b/>
        </w:rPr>
      </w:pPr>
      <w:r>
        <w:rPr>
          <w:b/>
        </w:rPr>
        <w:t>АДМИНИСТРАЦИ</w:t>
      </w:r>
      <w:r w:rsidR="00097FF3">
        <w:rPr>
          <w:b/>
        </w:rPr>
        <w:t>Я</w:t>
      </w:r>
      <w:r>
        <w:rPr>
          <w:b/>
        </w:rPr>
        <w:t xml:space="preserve"> Т</w:t>
      </w:r>
      <w:r w:rsidR="009B76DA">
        <w:rPr>
          <w:b/>
        </w:rPr>
        <w:t>АРНОГСКОГО МУНИЦИПАЛЬНОГО ОКРУГА</w:t>
      </w:r>
    </w:p>
    <w:p w:rsidR="00950188" w:rsidRDefault="00950188">
      <w:pPr>
        <w:jc w:val="center"/>
      </w:pPr>
    </w:p>
    <w:p w:rsidR="00FB2534" w:rsidRDefault="00CD10A6">
      <w:pPr>
        <w:jc w:val="center"/>
      </w:pPr>
      <w:r>
        <w:rPr>
          <w:b/>
          <w:noProof/>
        </w:rPr>
        <w:drawing>
          <wp:anchor distT="0" distB="0" distL="114300" distR="114300" simplePos="0" relativeHeight="251657728" behindDoc="1" locked="1" layoutInCell="0" allowOverlap="1" wp14:anchorId="461279A7" wp14:editId="4DD1C4B9">
            <wp:simplePos x="0" y="0"/>
            <wp:positionH relativeFrom="column">
              <wp:posOffset>2514600</wp:posOffset>
            </wp:positionH>
            <wp:positionV relativeFrom="page">
              <wp:posOffset>491490</wp:posOffset>
            </wp:positionV>
            <wp:extent cx="596900" cy="723900"/>
            <wp:effectExtent l="19050" t="0" r="0" b="0"/>
            <wp:wrapNone/>
            <wp:docPr id="2" name="Рисунок 2" descr="Герб района со снопом c гербом области (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айона со снопом c гербом области (схема)"/>
                    <pic:cNvPicPr>
                      <a:picLocks noChangeAspect="1" noChangeArrowheads="1"/>
                    </pic:cNvPicPr>
                  </pic:nvPicPr>
                  <pic:blipFill>
                    <a:blip r:embed="rId7" cstate="print"/>
                    <a:srcRect/>
                    <a:stretch>
                      <a:fillRect/>
                    </a:stretch>
                  </pic:blipFill>
                  <pic:spPr bwMode="auto">
                    <a:xfrm>
                      <a:off x="0" y="0"/>
                      <a:ext cx="596900" cy="723900"/>
                    </a:xfrm>
                    <a:prstGeom prst="rect">
                      <a:avLst/>
                    </a:prstGeom>
                    <a:noFill/>
                    <a:ln w="9525">
                      <a:noFill/>
                      <a:miter lim="800000"/>
                      <a:headEnd/>
                      <a:tailEnd/>
                    </a:ln>
                  </pic:spPr>
                </pic:pic>
              </a:graphicData>
            </a:graphic>
          </wp:anchor>
        </w:drawing>
      </w:r>
      <w:r w:rsidR="00FB2534">
        <w:rPr>
          <w:b/>
          <w:sz w:val="40"/>
        </w:rPr>
        <w:t>ПОСТАНОВЛЕНИЕ</w:t>
      </w:r>
    </w:p>
    <w:p w:rsidR="00001EA0" w:rsidRPr="009D2C08" w:rsidRDefault="00001EA0">
      <w:pPr>
        <w:jc w:val="center"/>
        <w:rPr>
          <w:sz w:val="32"/>
          <w:szCs w:val="32"/>
        </w:rPr>
      </w:pPr>
    </w:p>
    <w:tbl>
      <w:tblPr>
        <w:tblW w:w="0" w:type="auto"/>
        <w:tblLayout w:type="fixed"/>
        <w:tblLook w:val="01E0" w:firstRow="1" w:lastRow="1" w:firstColumn="1" w:lastColumn="1" w:noHBand="0" w:noVBand="0"/>
      </w:tblPr>
      <w:tblGrid>
        <w:gridCol w:w="588"/>
        <w:gridCol w:w="3000"/>
        <w:gridCol w:w="484"/>
        <w:gridCol w:w="3716"/>
      </w:tblGrid>
      <w:tr w:rsidR="00FB2534">
        <w:tc>
          <w:tcPr>
            <w:tcW w:w="588" w:type="dxa"/>
          </w:tcPr>
          <w:p w:rsidR="00FB2534" w:rsidRDefault="00FB2534">
            <w:pPr>
              <w:framePr w:hSpace="180" w:wrap="around" w:vAnchor="text" w:hAnchor="margin" w:x="828" w:y="44"/>
              <w:jc w:val="center"/>
            </w:pPr>
            <w:r>
              <w:t>От</w:t>
            </w:r>
          </w:p>
        </w:tc>
        <w:tc>
          <w:tcPr>
            <w:tcW w:w="3000" w:type="dxa"/>
            <w:tcBorders>
              <w:bottom w:val="single" w:sz="4" w:space="0" w:color="auto"/>
            </w:tcBorders>
          </w:tcPr>
          <w:p w:rsidR="00FB2534" w:rsidRDefault="00FC1469">
            <w:pPr>
              <w:framePr w:hSpace="180" w:wrap="around" w:vAnchor="text" w:hAnchor="margin" w:x="828" w:y="44"/>
              <w:jc w:val="center"/>
            </w:pPr>
            <w:r>
              <w:t>31.10.2024</w:t>
            </w:r>
            <w:r w:rsidR="008C638C">
              <w:t xml:space="preserve"> </w:t>
            </w:r>
          </w:p>
        </w:tc>
        <w:tc>
          <w:tcPr>
            <w:tcW w:w="484" w:type="dxa"/>
          </w:tcPr>
          <w:p w:rsidR="00FB2534" w:rsidRDefault="00FB2534">
            <w:pPr>
              <w:framePr w:hSpace="180" w:wrap="around" w:vAnchor="text" w:hAnchor="margin" w:x="828" w:y="44"/>
              <w:jc w:val="center"/>
            </w:pPr>
            <w:r>
              <w:t>№</w:t>
            </w:r>
          </w:p>
        </w:tc>
        <w:tc>
          <w:tcPr>
            <w:tcW w:w="3716" w:type="dxa"/>
            <w:tcBorders>
              <w:bottom w:val="single" w:sz="4" w:space="0" w:color="auto"/>
            </w:tcBorders>
          </w:tcPr>
          <w:p w:rsidR="00FB2534" w:rsidRDefault="00FC1469">
            <w:pPr>
              <w:framePr w:hSpace="180" w:wrap="around" w:vAnchor="text" w:hAnchor="margin" w:x="828" w:y="44"/>
              <w:jc w:val="center"/>
            </w:pPr>
            <w:r>
              <w:t>817</w:t>
            </w:r>
            <w:r w:rsidR="008C638C">
              <w:t xml:space="preserve"> </w:t>
            </w:r>
          </w:p>
        </w:tc>
      </w:tr>
    </w:tbl>
    <w:p w:rsidR="00FB2534" w:rsidRPr="009D2C08" w:rsidRDefault="00FB2534">
      <w:pPr>
        <w:jc w:val="center"/>
        <w:rPr>
          <w:sz w:val="16"/>
          <w:szCs w:val="16"/>
        </w:rPr>
      </w:pPr>
    </w:p>
    <w:tbl>
      <w:tblPr>
        <w:tblW w:w="0" w:type="auto"/>
        <w:tblInd w:w="1428" w:type="dxa"/>
        <w:tblLayout w:type="fixed"/>
        <w:tblLook w:val="01E0" w:firstRow="1" w:lastRow="1" w:firstColumn="1" w:lastColumn="1" w:noHBand="0" w:noVBand="0"/>
      </w:tblPr>
      <w:tblGrid>
        <w:gridCol w:w="2791"/>
      </w:tblGrid>
      <w:tr w:rsidR="00FB2534" w:rsidTr="009D2C08">
        <w:tc>
          <w:tcPr>
            <w:tcW w:w="2791" w:type="dxa"/>
          </w:tcPr>
          <w:p w:rsidR="00FB2534" w:rsidRDefault="00FB2534">
            <w:pPr>
              <w:jc w:val="center"/>
              <w:rPr>
                <w:sz w:val="20"/>
              </w:rPr>
            </w:pPr>
            <w:r>
              <w:rPr>
                <w:sz w:val="20"/>
              </w:rPr>
              <w:t xml:space="preserve">с. </w:t>
            </w:r>
            <w:proofErr w:type="spellStart"/>
            <w:r>
              <w:rPr>
                <w:sz w:val="20"/>
              </w:rPr>
              <w:t>Тарногский</w:t>
            </w:r>
            <w:proofErr w:type="spellEnd"/>
            <w:r>
              <w:rPr>
                <w:sz w:val="20"/>
              </w:rPr>
              <w:t xml:space="preserve"> Городок</w:t>
            </w:r>
          </w:p>
          <w:p w:rsidR="00FB2534" w:rsidRDefault="00FB2534">
            <w:pPr>
              <w:jc w:val="center"/>
              <w:rPr>
                <w:sz w:val="20"/>
              </w:rPr>
            </w:pPr>
            <w:r>
              <w:rPr>
                <w:sz w:val="20"/>
              </w:rPr>
              <w:t>Вологодская область</w:t>
            </w:r>
          </w:p>
        </w:tc>
      </w:tr>
    </w:tbl>
    <w:p w:rsidR="00FB2534" w:rsidRDefault="00FB2534">
      <w:pPr>
        <w:jc w:val="center"/>
      </w:pPr>
    </w:p>
    <w:p w:rsidR="00950832" w:rsidRPr="00C414F1" w:rsidRDefault="00B232E1">
      <w:pPr>
        <w:rPr>
          <w:sz w:val="16"/>
          <w:szCs w:val="16"/>
        </w:rPr>
      </w:pPr>
      <w:r>
        <w:t xml:space="preserve">     </w:t>
      </w:r>
    </w:p>
    <w:tbl>
      <w:tblPr>
        <w:tblStyle w:val="aa"/>
        <w:tblW w:w="9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4837"/>
      </w:tblGrid>
      <w:tr w:rsidR="00950832" w:rsidTr="00950832">
        <w:tc>
          <w:tcPr>
            <w:tcW w:w="5148" w:type="dxa"/>
          </w:tcPr>
          <w:p w:rsidR="00950832" w:rsidRDefault="003E353C" w:rsidP="00950832">
            <w:pPr>
              <w:jc w:val="both"/>
            </w:pPr>
            <w:r>
              <w:t xml:space="preserve">Об утверждении муниципальной программы «Оздоровление окружающей среды </w:t>
            </w:r>
            <w:proofErr w:type="spellStart"/>
            <w:r>
              <w:t>Тарногско</w:t>
            </w:r>
            <w:r w:rsidR="0059675B">
              <w:t>го</w:t>
            </w:r>
            <w:proofErr w:type="spellEnd"/>
            <w:r w:rsidR="0059675B">
              <w:t xml:space="preserve"> муниципального округа</w:t>
            </w:r>
            <w:r>
              <w:t>»</w:t>
            </w:r>
            <w:r w:rsidR="00950832">
              <w:t xml:space="preserve">  </w:t>
            </w:r>
          </w:p>
        </w:tc>
        <w:tc>
          <w:tcPr>
            <w:tcW w:w="4837" w:type="dxa"/>
          </w:tcPr>
          <w:p w:rsidR="00950832" w:rsidRDefault="00950832"/>
        </w:tc>
      </w:tr>
    </w:tbl>
    <w:p w:rsidR="0073320E" w:rsidRPr="00F10853" w:rsidRDefault="00FB2534">
      <w:pPr>
        <w:rPr>
          <w:sz w:val="36"/>
          <w:szCs w:val="36"/>
        </w:rPr>
      </w:pPr>
      <w:r>
        <w:t xml:space="preserve">   </w:t>
      </w:r>
    </w:p>
    <w:p w:rsidR="003E353C" w:rsidRDefault="003E353C" w:rsidP="00032E67">
      <w:pPr>
        <w:pStyle w:val="a5"/>
        <w:ind w:firstLine="709"/>
      </w:pPr>
      <w:r w:rsidRPr="00C07C39">
        <w:t xml:space="preserve">Руководствуясь </w:t>
      </w:r>
      <w:hyperlink r:id="rId8" w:history="1">
        <w:r w:rsidRPr="00C07C39">
          <w:t>статьей 179</w:t>
        </w:r>
      </w:hyperlink>
      <w:r w:rsidRPr="00C07C39">
        <w:t xml:space="preserve"> Бюджетного кодекса Российской Федерации, </w:t>
      </w:r>
      <w:hyperlink r:id="rId9" w:history="1">
        <w:r w:rsidRPr="00C07C39">
          <w:t>статьей 42</w:t>
        </w:r>
      </w:hyperlink>
      <w:r w:rsidRPr="00C07C39">
        <w:t xml:space="preserve"> Конституции Российской Федерации, </w:t>
      </w:r>
      <w:r>
        <w:t xml:space="preserve">Уставом </w:t>
      </w:r>
      <w:proofErr w:type="spellStart"/>
      <w:r w:rsidR="009B76DA">
        <w:t>Тарногского</w:t>
      </w:r>
      <w:proofErr w:type="spellEnd"/>
      <w:r>
        <w:t xml:space="preserve"> </w:t>
      </w:r>
      <w:r w:rsidR="009B76DA">
        <w:t xml:space="preserve">муниципального округа  Вологодской области </w:t>
      </w:r>
      <w:r>
        <w:t xml:space="preserve"> и в целях сохранения приро</w:t>
      </w:r>
      <w:r w:rsidR="009B76DA">
        <w:t>дного и культурного наследия округа</w:t>
      </w:r>
      <w:r>
        <w:t>, улучшения качества окружа</w:t>
      </w:r>
      <w:r w:rsidR="009B76DA">
        <w:t>ющей среды, администрация округа</w:t>
      </w:r>
    </w:p>
    <w:p w:rsidR="00032E67" w:rsidRDefault="003E353C" w:rsidP="00032E67">
      <w:pPr>
        <w:ind w:firstLine="709"/>
      </w:pPr>
      <w:r>
        <w:rPr>
          <w:b/>
        </w:rPr>
        <w:t>ПОСТАНОВЛЯЕТ:</w:t>
      </w:r>
    </w:p>
    <w:p w:rsidR="00032E67" w:rsidRDefault="003E353C" w:rsidP="00032E67">
      <w:pPr>
        <w:ind w:firstLine="709"/>
        <w:jc w:val="both"/>
      </w:pPr>
      <w:r w:rsidRPr="00F537DA">
        <w:t>1.</w:t>
      </w:r>
      <w:r w:rsidR="006B3047">
        <w:t xml:space="preserve"> </w:t>
      </w:r>
      <w:r w:rsidRPr="00F537DA">
        <w:t xml:space="preserve">Утвердить муниципальную программу «Оздоровление окружающей среды </w:t>
      </w:r>
      <w:proofErr w:type="spellStart"/>
      <w:r w:rsidRPr="00F537DA">
        <w:t>Тарногск</w:t>
      </w:r>
      <w:r w:rsidR="0059675B">
        <w:t>ого</w:t>
      </w:r>
      <w:proofErr w:type="spellEnd"/>
      <w:r w:rsidR="0059675B">
        <w:t xml:space="preserve"> муниципального округа</w:t>
      </w:r>
      <w:r w:rsidRPr="00F537DA">
        <w:t>» (прилагается).</w:t>
      </w:r>
    </w:p>
    <w:p w:rsidR="003E353C" w:rsidRDefault="003E353C" w:rsidP="001804C5">
      <w:pPr>
        <w:ind w:firstLine="709"/>
        <w:jc w:val="both"/>
      </w:pPr>
      <w:r w:rsidRPr="000C1D8E">
        <w:t xml:space="preserve">2. </w:t>
      </w:r>
      <w:r w:rsidR="009A0EE6">
        <w:t>Настоящее постановление подлежит опубликованию</w:t>
      </w:r>
      <w:r w:rsidR="00FC1469">
        <w:t xml:space="preserve"> в</w:t>
      </w:r>
      <w:r w:rsidR="004F6512">
        <w:t xml:space="preserve"> газете «</w:t>
      </w:r>
      <w:proofErr w:type="spellStart"/>
      <w:r w:rsidR="004F6512">
        <w:t>Кокшеньга</w:t>
      </w:r>
      <w:proofErr w:type="spellEnd"/>
      <w:r w:rsidR="004F6512">
        <w:t>»,</w:t>
      </w:r>
      <w:r w:rsidR="009A0EE6">
        <w:t xml:space="preserve"> размещению на</w:t>
      </w:r>
      <w:r w:rsidR="00FC1469">
        <w:t xml:space="preserve"> официальном сайте </w:t>
      </w:r>
      <w:bookmarkStart w:id="0" w:name="_GoBack"/>
      <w:bookmarkEnd w:id="0"/>
      <w:r w:rsidR="00870BE0">
        <w:t xml:space="preserve"> </w:t>
      </w:r>
      <w:proofErr w:type="spellStart"/>
      <w:r w:rsidR="00870BE0">
        <w:t>Тарногского</w:t>
      </w:r>
      <w:proofErr w:type="spellEnd"/>
      <w:r w:rsidR="00870BE0">
        <w:t xml:space="preserve"> муниципального округа</w:t>
      </w:r>
      <w:r w:rsidR="001804C5">
        <w:t>.</w:t>
      </w:r>
    </w:p>
    <w:p w:rsidR="001804C5" w:rsidRDefault="001804C5" w:rsidP="001804C5">
      <w:pPr>
        <w:ind w:firstLine="709"/>
        <w:jc w:val="both"/>
      </w:pPr>
    </w:p>
    <w:p w:rsidR="00C96A14" w:rsidRDefault="00C96A14" w:rsidP="00AD016B">
      <w:pPr>
        <w:jc w:val="both"/>
        <w:rPr>
          <w:sz w:val="16"/>
          <w:szCs w:val="16"/>
        </w:rPr>
      </w:pPr>
    </w:p>
    <w:p w:rsidR="00FE63D4" w:rsidRDefault="00FE63D4" w:rsidP="00AD016B">
      <w:pPr>
        <w:jc w:val="both"/>
        <w:rPr>
          <w:sz w:val="16"/>
          <w:szCs w:val="16"/>
        </w:rPr>
      </w:pPr>
    </w:p>
    <w:p w:rsidR="00870BE0" w:rsidRPr="00C414F1" w:rsidRDefault="00870BE0" w:rsidP="00AD016B">
      <w:pPr>
        <w:jc w:val="both"/>
        <w:rPr>
          <w:sz w:val="16"/>
          <w:szCs w:val="16"/>
        </w:rPr>
      </w:pPr>
    </w:p>
    <w:p w:rsidR="00B232E1" w:rsidRDefault="00B232E1" w:rsidP="007F716F">
      <w:pPr>
        <w:jc w:val="both"/>
      </w:pPr>
    </w:p>
    <w:p w:rsidR="00BF4701" w:rsidRDefault="004F6512" w:rsidP="00CD10A6">
      <w:pPr>
        <w:jc w:val="both"/>
      </w:pPr>
      <w:r>
        <w:t xml:space="preserve">Глава </w:t>
      </w:r>
      <w:r w:rsidR="009B76DA">
        <w:t>округа</w:t>
      </w:r>
      <w:r>
        <w:t xml:space="preserve">                               </w:t>
      </w:r>
      <w:r w:rsidR="009B76DA">
        <w:t xml:space="preserve">                                                                  А.В. Кочкин</w:t>
      </w: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p w:rsidR="000E23DF" w:rsidRDefault="000E23DF" w:rsidP="00CD10A6">
      <w:pPr>
        <w:jc w:val="both"/>
      </w:pPr>
    </w:p>
    <w:sectPr w:rsidR="000E23DF" w:rsidSect="0059675B">
      <w:pgSz w:w="11906" w:h="16838"/>
      <w:pgMar w:top="902" w:right="748" w:bottom="902" w:left="1276"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szCs w:val="28"/>
      </w:rPr>
    </w:lvl>
  </w:abstractNum>
  <w:abstractNum w:abstractNumId="1">
    <w:nsid w:val="00000003"/>
    <w:multiLevelType w:val="singleLevel"/>
    <w:tmpl w:val="00000003"/>
    <w:name w:val="WW8Num3"/>
    <w:lvl w:ilvl="0">
      <w:start w:val="1"/>
      <w:numFmt w:val="bullet"/>
      <w:lvlText w:val=""/>
      <w:lvlJc w:val="left"/>
      <w:pPr>
        <w:tabs>
          <w:tab w:val="num" w:pos="0"/>
        </w:tabs>
        <w:ind w:left="833" w:hanging="360"/>
      </w:pPr>
      <w:rPr>
        <w:rFonts w:ascii="Wingdings" w:hAnsi="Wingdings" w:cs="Wingdings" w:hint="default"/>
        <w:szCs w:val="28"/>
      </w:rPr>
    </w:lvl>
  </w:abstractNum>
  <w:abstractNum w:abstractNumId="2">
    <w:nsid w:val="00000004"/>
    <w:multiLevelType w:val="singleLevel"/>
    <w:tmpl w:val="00000004"/>
    <w:name w:val="WW8Num4"/>
    <w:lvl w:ilvl="0">
      <w:start w:val="1"/>
      <w:numFmt w:val="bullet"/>
      <w:lvlText w:val=""/>
      <w:lvlJc w:val="left"/>
      <w:pPr>
        <w:tabs>
          <w:tab w:val="num" w:pos="708"/>
        </w:tabs>
        <w:ind w:left="720" w:hanging="360"/>
      </w:pPr>
      <w:rPr>
        <w:rFonts w:ascii="Wingdings" w:hAnsi="Wingdings" w:cs="Wingdings" w:hint="default"/>
        <w:sz w:val="24"/>
        <w:szCs w:val="28"/>
      </w:rPr>
    </w:lvl>
  </w:abstractNum>
  <w:abstractNum w:abstractNumId="3">
    <w:nsid w:val="00000005"/>
    <w:multiLevelType w:val="singleLevel"/>
    <w:tmpl w:val="00000005"/>
    <w:name w:val="WW8Num5"/>
    <w:lvl w:ilvl="0">
      <w:start w:val="1"/>
      <w:numFmt w:val="bullet"/>
      <w:lvlText w:val=""/>
      <w:lvlJc w:val="left"/>
      <w:pPr>
        <w:tabs>
          <w:tab w:val="num" w:pos="0"/>
        </w:tabs>
        <w:ind w:left="833" w:hanging="360"/>
      </w:pPr>
      <w:rPr>
        <w:rFonts w:ascii="Wingdings" w:hAnsi="Wingdings" w:cs="Wingdings" w:hint="default"/>
        <w:szCs w:val="28"/>
      </w:rPr>
    </w:lvl>
  </w:abstractNum>
  <w:abstractNum w:abstractNumId="4">
    <w:nsid w:val="00000006"/>
    <w:multiLevelType w:val="singleLevel"/>
    <w:tmpl w:val="00000006"/>
    <w:name w:val="WW8Num6"/>
    <w:lvl w:ilvl="0">
      <w:start w:val="1"/>
      <w:numFmt w:val="bullet"/>
      <w:lvlText w:val=""/>
      <w:lvlJc w:val="left"/>
      <w:pPr>
        <w:tabs>
          <w:tab w:val="num" w:pos="0"/>
        </w:tabs>
        <w:ind w:left="833" w:hanging="360"/>
      </w:pPr>
      <w:rPr>
        <w:rFonts w:ascii="Wingdings" w:hAnsi="Wingdings" w:cs="Wingdings" w:hint="default"/>
        <w:szCs w:val="28"/>
      </w:rPr>
    </w:lvl>
  </w:abstractNum>
  <w:abstractNum w:abstractNumId="5">
    <w:nsid w:val="12004D21"/>
    <w:multiLevelType w:val="hybridMultilevel"/>
    <w:tmpl w:val="68B66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001912"/>
    <w:multiLevelType w:val="hybridMultilevel"/>
    <w:tmpl w:val="955ECE5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2A79E8"/>
    <w:multiLevelType w:val="hybridMultilevel"/>
    <w:tmpl w:val="259093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282E225C"/>
    <w:multiLevelType w:val="hybridMultilevel"/>
    <w:tmpl w:val="9ACE41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4D4BA1"/>
    <w:multiLevelType w:val="hybridMultilevel"/>
    <w:tmpl w:val="4462D4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EBA5197"/>
    <w:multiLevelType w:val="multilevel"/>
    <w:tmpl w:val="CAEEA18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
    <w:nsid w:val="32A17774"/>
    <w:multiLevelType w:val="hybridMultilevel"/>
    <w:tmpl w:val="B240D2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71E34"/>
    <w:multiLevelType w:val="hybridMultilevel"/>
    <w:tmpl w:val="EA8CB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CC1AE6"/>
    <w:multiLevelType w:val="hybridMultilevel"/>
    <w:tmpl w:val="233C3F2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16B6625"/>
    <w:multiLevelType w:val="hybridMultilevel"/>
    <w:tmpl w:val="59265DC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39E53E0"/>
    <w:multiLevelType w:val="hybridMultilevel"/>
    <w:tmpl w:val="B8D41D1C"/>
    <w:lvl w:ilvl="0" w:tplc="24AC583E">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5576CC"/>
    <w:multiLevelType w:val="hybridMultilevel"/>
    <w:tmpl w:val="DE4A70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9C10B43"/>
    <w:multiLevelType w:val="hybridMultilevel"/>
    <w:tmpl w:val="94BA3F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B77F83"/>
    <w:multiLevelType w:val="hybridMultilevel"/>
    <w:tmpl w:val="55483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81E04E8"/>
    <w:multiLevelType w:val="multilevel"/>
    <w:tmpl w:val="45D8BFF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nsid w:val="683D3C01"/>
    <w:multiLevelType w:val="hybridMultilevel"/>
    <w:tmpl w:val="ACF48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0F52F35"/>
    <w:multiLevelType w:val="hybridMultilevel"/>
    <w:tmpl w:val="4206640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2">
    <w:nsid w:val="716638C6"/>
    <w:multiLevelType w:val="multilevel"/>
    <w:tmpl w:val="A628CA36"/>
    <w:lvl w:ilvl="0">
      <w:start w:val="1"/>
      <w:numFmt w:val="decimal"/>
      <w:lvlText w:val="%1."/>
      <w:lvlJc w:val="left"/>
      <w:pPr>
        <w:tabs>
          <w:tab w:val="num" w:pos="1455"/>
        </w:tabs>
        <w:ind w:left="1455" w:hanging="1455"/>
      </w:pPr>
      <w:rPr>
        <w:rFonts w:hint="default"/>
      </w:rPr>
    </w:lvl>
    <w:lvl w:ilvl="1">
      <w:start w:val="2"/>
      <w:numFmt w:val="decimal"/>
      <w:lvlText w:val="%1.%2."/>
      <w:lvlJc w:val="left"/>
      <w:pPr>
        <w:tabs>
          <w:tab w:val="num" w:pos="2163"/>
        </w:tabs>
        <w:ind w:left="2163" w:hanging="1455"/>
      </w:pPr>
      <w:rPr>
        <w:rFonts w:hint="default"/>
      </w:rPr>
    </w:lvl>
    <w:lvl w:ilvl="2">
      <w:start w:val="1"/>
      <w:numFmt w:val="decimal"/>
      <w:lvlText w:val="%1.%2.%3."/>
      <w:lvlJc w:val="left"/>
      <w:pPr>
        <w:tabs>
          <w:tab w:val="num" w:pos="2871"/>
        </w:tabs>
        <w:ind w:left="2871" w:hanging="1455"/>
      </w:pPr>
      <w:rPr>
        <w:rFonts w:hint="default"/>
      </w:rPr>
    </w:lvl>
    <w:lvl w:ilvl="3">
      <w:start w:val="1"/>
      <w:numFmt w:val="decimal"/>
      <w:lvlText w:val="%1.%2.%3.%4."/>
      <w:lvlJc w:val="left"/>
      <w:pPr>
        <w:tabs>
          <w:tab w:val="num" w:pos="3579"/>
        </w:tabs>
        <w:ind w:left="3579" w:hanging="1455"/>
      </w:pPr>
      <w:rPr>
        <w:rFonts w:hint="default"/>
      </w:rPr>
    </w:lvl>
    <w:lvl w:ilvl="4">
      <w:start w:val="1"/>
      <w:numFmt w:val="decimal"/>
      <w:lvlText w:val="%1.%2.%3.%4.%5."/>
      <w:lvlJc w:val="left"/>
      <w:pPr>
        <w:tabs>
          <w:tab w:val="num" w:pos="4287"/>
        </w:tabs>
        <w:ind w:left="4287" w:hanging="1455"/>
      </w:pPr>
      <w:rPr>
        <w:rFonts w:hint="default"/>
      </w:rPr>
    </w:lvl>
    <w:lvl w:ilvl="5">
      <w:start w:val="1"/>
      <w:numFmt w:val="decimal"/>
      <w:lvlText w:val="%1.%2.%3.%4.%5.%6."/>
      <w:lvlJc w:val="left"/>
      <w:pPr>
        <w:tabs>
          <w:tab w:val="num" w:pos="4995"/>
        </w:tabs>
        <w:ind w:left="4995" w:hanging="1455"/>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3">
    <w:nsid w:val="71D25DD6"/>
    <w:multiLevelType w:val="hybridMultilevel"/>
    <w:tmpl w:val="6DEEB022"/>
    <w:lvl w:ilvl="0" w:tplc="04190001">
      <w:start w:val="1"/>
      <w:numFmt w:val="bullet"/>
      <w:lvlText w:val=""/>
      <w:lvlJc w:val="left"/>
      <w:pPr>
        <w:tabs>
          <w:tab w:val="num" w:pos="844"/>
        </w:tabs>
        <w:ind w:left="844" w:hanging="360"/>
      </w:pPr>
      <w:rPr>
        <w:rFonts w:ascii="Symbol" w:hAnsi="Symbol" w:hint="default"/>
      </w:rPr>
    </w:lvl>
    <w:lvl w:ilvl="1" w:tplc="04190003" w:tentative="1">
      <w:start w:val="1"/>
      <w:numFmt w:val="bullet"/>
      <w:lvlText w:val="o"/>
      <w:lvlJc w:val="left"/>
      <w:pPr>
        <w:tabs>
          <w:tab w:val="num" w:pos="1564"/>
        </w:tabs>
        <w:ind w:left="1564" w:hanging="360"/>
      </w:pPr>
      <w:rPr>
        <w:rFonts w:ascii="Courier New" w:hAnsi="Courier New" w:cs="Courier New" w:hint="default"/>
      </w:rPr>
    </w:lvl>
    <w:lvl w:ilvl="2" w:tplc="04190005" w:tentative="1">
      <w:start w:val="1"/>
      <w:numFmt w:val="bullet"/>
      <w:lvlText w:val=""/>
      <w:lvlJc w:val="left"/>
      <w:pPr>
        <w:tabs>
          <w:tab w:val="num" w:pos="2284"/>
        </w:tabs>
        <w:ind w:left="2284" w:hanging="360"/>
      </w:pPr>
      <w:rPr>
        <w:rFonts w:ascii="Wingdings" w:hAnsi="Wingdings" w:hint="default"/>
      </w:rPr>
    </w:lvl>
    <w:lvl w:ilvl="3" w:tplc="04190001" w:tentative="1">
      <w:start w:val="1"/>
      <w:numFmt w:val="bullet"/>
      <w:lvlText w:val=""/>
      <w:lvlJc w:val="left"/>
      <w:pPr>
        <w:tabs>
          <w:tab w:val="num" w:pos="3004"/>
        </w:tabs>
        <w:ind w:left="3004" w:hanging="360"/>
      </w:pPr>
      <w:rPr>
        <w:rFonts w:ascii="Symbol" w:hAnsi="Symbol" w:hint="default"/>
      </w:rPr>
    </w:lvl>
    <w:lvl w:ilvl="4" w:tplc="04190003" w:tentative="1">
      <w:start w:val="1"/>
      <w:numFmt w:val="bullet"/>
      <w:lvlText w:val="o"/>
      <w:lvlJc w:val="left"/>
      <w:pPr>
        <w:tabs>
          <w:tab w:val="num" w:pos="3724"/>
        </w:tabs>
        <w:ind w:left="3724" w:hanging="360"/>
      </w:pPr>
      <w:rPr>
        <w:rFonts w:ascii="Courier New" w:hAnsi="Courier New" w:cs="Courier New" w:hint="default"/>
      </w:rPr>
    </w:lvl>
    <w:lvl w:ilvl="5" w:tplc="04190005" w:tentative="1">
      <w:start w:val="1"/>
      <w:numFmt w:val="bullet"/>
      <w:lvlText w:val=""/>
      <w:lvlJc w:val="left"/>
      <w:pPr>
        <w:tabs>
          <w:tab w:val="num" w:pos="4444"/>
        </w:tabs>
        <w:ind w:left="4444" w:hanging="360"/>
      </w:pPr>
      <w:rPr>
        <w:rFonts w:ascii="Wingdings" w:hAnsi="Wingdings" w:hint="default"/>
      </w:rPr>
    </w:lvl>
    <w:lvl w:ilvl="6" w:tplc="04190001" w:tentative="1">
      <w:start w:val="1"/>
      <w:numFmt w:val="bullet"/>
      <w:lvlText w:val=""/>
      <w:lvlJc w:val="left"/>
      <w:pPr>
        <w:tabs>
          <w:tab w:val="num" w:pos="5164"/>
        </w:tabs>
        <w:ind w:left="5164" w:hanging="360"/>
      </w:pPr>
      <w:rPr>
        <w:rFonts w:ascii="Symbol" w:hAnsi="Symbol" w:hint="default"/>
      </w:rPr>
    </w:lvl>
    <w:lvl w:ilvl="7" w:tplc="04190003" w:tentative="1">
      <w:start w:val="1"/>
      <w:numFmt w:val="bullet"/>
      <w:lvlText w:val="o"/>
      <w:lvlJc w:val="left"/>
      <w:pPr>
        <w:tabs>
          <w:tab w:val="num" w:pos="5884"/>
        </w:tabs>
        <w:ind w:left="5884" w:hanging="360"/>
      </w:pPr>
      <w:rPr>
        <w:rFonts w:ascii="Courier New" w:hAnsi="Courier New" w:cs="Courier New" w:hint="default"/>
      </w:rPr>
    </w:lvl>
    <w:lvl w:ilvl="8" w:tplc="04190005" w:tentative="1">
      <w:start w:val="1"/>
      <w:numFmt w:val="bullet"/>
      <w:lvlText w:val=""/>
      <w:lvlJc w:val="left"/>
      <w:pPr>
        <w:tabs>
          <w:tab w:val="num" w:pos="6604"/>
        </w:tabs>
        <w:ind w:left="6604" w:hanging="360"/>
      </w:pPr>
      <w:rPr>
        <w:rFonts w:ascii="Wingdings" w:hAnsi="Wingdings" w:hint="default"/>
      </w:rPr>
    </w:lvl>
  </w:abstractNum>
  <w:abstractNum w:abstractNumId="24">
    <w:nsid w:val="7F4D06F8"/>
    <w:multiLevelType w:val="hybridMultilevel"/>
    <w:tmpl w:val="92DA3A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1"/>
  </w:num>
  <w:num w:numId="4">
    <w:abstractNumId w:val="2"/>
  </w:num>
  <w:num w:numId="5">
    <w:abstractNumId w:val="3"/>
  </w:num>
  <w:num w:numId="6">
    <w:abstractNumId w:val="4"/>
  </w:num>
  <w:num w:numId="7">
    <w:abstractNumId w:val="6"/>
  </w:num>
  <w:num w:numId="8">
    <w:abstractNumId w:val="12"/>
  </w:num>
  <w:num w:numId="9">
    <w:abstractNumId w:val="1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8"/>
  </w:num>
  <w:num w:numId="15">
    <w:abstractNumId w:val="18"/>
  </w:num>
  <w:num w:numId="16">
    <w:abstractNumId w:val="11"/>
  </w:num>
  <w:num w:numId="17">
    <w:abstractNumId w:val="21"/>
  </w:num>
  <w:num w:numId="18">
    <w:abstractNumId w:val="5"/>
  </w:num>
  <w:num w:numId="19">
    <w:abstractNumId w:val="17"/>
  </w:num>
  <w:num w:numId="20">
    <w:abstractNumId w:val="7"/>
  </w:num>
  <w:num w:numId="21">
    <w:abstractNumId w:val="20"/>
  </w:num>
  <w:num w:numId="22">
    <w:abstractNumId w:val="23"/>
  </w:num>
  <w:num w:numId="23">
    <w:abstractNumId w:val="22"/>
  </w:num>
  <w:num w:numId="24">
    <w:abstractNumId w:val="10"/>
  </w:num>
  <w:num w:numId="25">
    <w:abstractNumId w:val="9"/>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DE"/>
    <w:rsid w:val="00001EA0"/>
    <w:rsid w:val="00022161"/>
    <w:rsid w:val="00032E67"/>
    <w:rsid w:val="000514A9"/>
    <w:rsid w:val="0005529F"/>
    <w:rsid w:val="000757AF"/>
    <w:rsid w:val="00081DAA"/>
    <w:rsid w:val="000905C4"/>
    <w:rsid w:val="0009068E"/>
    <w:rsid w:val="00097549"/>
    <w:rsid w:val="00097FF3"/>
    <w:rsid w:val="000A4466"/>
    <w:rsid w:val="000D7D76"/>
    <w:rsid w:val="000E0B5F"/>
    <w:rsid w:val="000E23DF"/>
    <w:rsid w:val="00113B23"/>
    <w:rsid w:val="001152F0"/>
    <w:rsid w:val="00116905"/>
    <w:rsid w:val="00130AD5"/>
    <w:rsid w:val="00165454"/>
    <w:rsid w:val="001804C5"/>
    <w:rsid w:val="00191F8C"/>
    <w:rsid w:val="001C2834"/>
    <w:rsid w:val="001C2DA2"/>
    <w:rsid w:val="001F3472"/>
    <w:rsid w:val="001F4C76"/>
    <w:rsid w:val="001F58FF"/>
    <w:rsid w:val="00200700"/>
    <w:rsid w:val="00210AC5"/>
    <w:rsid w:val="00215BEA"/>
    <w:rsid w:val="00224C42"/>
    <w:rsid w:val="00225D81"/>
    <w:rsid w:val="00236096"/>
    <w:rsid w:val="00247A87"/>
    <w:rsid w:val="00254DFE"/>
    <w:rsid w:val="002D56BC"/>
    <w:rsid w:val="002E1CD9"/>
    <w:rsid w:val="002F275E"/>
    <w:rsid w:val="002F35F8"/>
    <w:rsid w:val="002F3A56"/>
    <w:rsid w:val="00313077"/>
    <w:rsid w:val="00330C6C"/>
    <w:rsid w:val="00335B76"/>
    <w:rsid w:val="0037515B"/>
    <w:rsid w:val="00386DF6"/>
    <w:rsid w:val="00387579"/>
    <w:rsid w:val="00395366"/>
    <w:rsid w:val="003958A4"/>
    <w:rsid w:val="003D0FEA"/>
    <w:rsid w:val="003D7AF8"/>
    <w:rsid w:val="003E353C"/>
    <w:rsid w:val="003E7001"/>
    <w:rsid w:val="003F0C1C"/>
    <w:rsid w:val="0043097B"/>
    <w:rsid w:val="00434CC2"/>
    <w:rsid w:val="00444DC2"/>
    <w:rsid w:val="004534B1"/>
    <w:rsid w:val="004670A6"/>
    <w:rsid w:val="00473392"/>
    <w:rsid w:val="00473CE6"/>
    <w:rsid w:val="004778CE"/>
    <w:rsid w:val="0048228F"/>
    <w:rsid w:val="00493830"/>
    <w:rsid w:val="004B188C"/>
    <w:rsid w:val="004C4074"/>
    <w:rsid w:val="004C5F54"/>
    <w:rsid w:val="004C615A"/>
    <w:rsid w:val="004E775A"/>
    <w:rsid w:val="004F6512"/>
    <w:rsid w:val="005124CD"/>
    <w:rsid w:val="00513091"/>
    <w:rsid w:val="005178EE"/>
    <w:rsid w:val="00517B80"/>
    <w:rsid w:val="00523792"/>
    <w:rsid w:val="0053342C"/>
    <w:rsid w:val="00540088"/>
    <w:rsid w:val="00584190"/>
    <w:rsid w:val="0058467F"/>
    <w:rsid w:val="00586028"/>
    <w:rsid w:val="0059675B"/>
    <w:rsid w:val="005C180A"/>
    <w:rsid w:val="005C4532"/>
    <w:rsid w:val="005D780D"/>
    <w:rsid w:val="005E4429"/>
    <w:rsid w:val="005E5AA2"/>
    <w:rsid w:val="00610A39"/>
    <w:rsid w:val="00615909"/>
    <w:rsid w:val="0062278B"/>
    <w:rsid w:val="00630BDD"/>
    <w:rsid w:val="00634B77"/>
    <w:rsid w:val="00657734"/>
    <w:rsid w:val="006800BE"/>
    <w:rsid w:val="00680171"/>
    <w:rsid w:val="00687B0A"/>
    <w:rsid w:val="006B3047"/>
    <w:rsid w:val="006C304A"/>
    <w:rsid w:val="006C4DD3"/>
    <w:rsid w:val="006E426E"/>
    <w:rsid w:val="00715561"/>
    <w:rsid w:val="00716843"/>
    <w:rsid w:val="0072178B"/>
    <w:rsid w:val="0072529F"/>
    <w:rsid w:val="00727D17"/>
    <w:rsid w:val="0073264A"/>
    <w:rsid w:val="0073320E"/>
    <w:rsid w:val="00753914"/>
    <w:rsid w:val="00757241"/>
    <w:rsid w:val="007903AA"/>
    <w:rsid w:val="007952EC"/>
    <w:rsid w:val="007D0346"/>
    <w:rsid w:val="007F5952"/>
    <w:rsid w:val="007F716F"/>
    <w:rsid w:val="00825AB4"/>
    <w:rsid w:val="00853672"/>
    <w:rsid w:val="00855444"/>
    <w:rsid w:val="00862507"/>
    <w:rsid w:val="008630B5"/>
    <w:rsid w:val="00867AF7"/>
    <w:rsid w:val="00870BE0"/>
    <w:rsid w:val="008A7A11"/>
    <w:rsid w:val="008B0EE6"/>
    <w:rsid w:val="008B3BCB"/>
    <w:rsid w:val="008B4B77"/>
    <w:rsid w:val="008B7535"/>
    <w:rsid w:val="008C638C"/>
    <w:rsid w:val="008C75DE"/>
    <w:rsid w:val="008D38D6"/>
    <w:rsid w:val="00950188"/>
    <w:rsid w:val="00950832"/>
    <w:rsid w:val="00950F03"/>
    <w:rsid w:val="00957209"/>
    <w:rsid w:val="009617CF"/>
    <w:rsid w:val="00963F16"/>
    <w:rsid w:val="0098122C"/>
    <w:rsid w:val="009A0EE6"/>
    <w:rsid w:val="009A1CC5"/>
    <w:rsid w:val="009B5B46"/>
    <w:rsid w:val="009B76DA"/>
    <w:rsid w:val="009C4D48"/>
    <w:rsid w:val="009C5305"/>
    <w:rsid w:val="009D2C08"/>
    <w:rsid w:val="009D6AA0"/>
    <w:rsid w:val="009E4BD5"/>
    <w:rsid w:val="009E6E68"/>
    <w:rsid w:val="009F0E04"/>
    <w:rsid w:val="009F0E64"/>
    <w:rsid w:val="00A01AC4"/>
    <w:rsid w:val="00A2732A"/>
    <w:rsid w:val="00A60A74"/>
    <w:rsid w:val="00A63052"/>
    <w:rsid w:val="00A74EE3"/>
    <w:rsid w:val="00A8453D"/>
    <w:rsid w:val="00A959B0"/>
    <w:rsid w:val="00AA1333"/>
    <w:rsid w:val="00AA558B"/>
    <w:rsid w:val="00AB78E4"/>
    <w:rsid w:val="00AC11AB"/>
    <w:rsid w:val="00AC2C31"/>
    <w:rsid w:val="00AC5F43"/>
    <w:rsid w:val="00AD016B"/>
    <w:rsid w:val="00AD41E6"/>
    <w:rsid w:val="00AD6985"/>
    <w:rsid w:val="00AD7BAE"/>
    <w:rsid w:val="00AF2DE7"/>
    <w:rsid w:val="00B12771"/>
    <w:rsid w:val="00B13ED9"/>
    <w:rsid w:val="00B232E1"/>
    <w:rsid w:val="00B364E0"/>
    <w:rsid w:val="00B55001"/>
    <w:rsid w:val="00B859D9"/>
    <w:rsid w:val="00B8649E"/>
    <w:rsid w:val="00BB0710"/>
    <w:rsid w:val="00BC1D3E"/>
    <w:rsid w:val="00BD2842"/>
    <w:rsid w:val="00BD3A5F"/>
    <w:rsid w:val="00BF4701"/>
    <w:rsid w:val="00BF72AC"/>
    <w:rsid w:val="00C16F77"/>
    <w:rsid w:val="00C2288E"/>
    <w:rsid w:val="00C264BA"/>
    <w:rsid w:val="00C26F13"/>
    <w:rsid w:val="00C27B56"/>
    <w:rsid w:val="00C414F1"/>
    <w:rsid w:val="00C617CE"/>
    <w:rsid w:val="00C66330"/>
    <w:rsid w:val="00C67878"/>
    <w:rsid w:val="00C75E6B"/>
    <w:rsid w:val="00C76B80"/>
    <w:rsid w:val="00C828DB"/>
    <w:rsid w:val="00C93F5E"/>
    <w:rsid w:val="00C94CD1"/>
    <w:rsid w:val="00C94F09"/>
    <w:rsid w:val="00C96A14"/>
    <w:rsid w:val="00CB4AEA"/>
    <w:rsid w:val="00CD10A6"/>
    <w:rsid w:val="00CD2C49"/>
    <w:rsid w:val="00CD4267"/>
    <w:rsid w:val="00CD61BE"/>
    <w:rsid w:val="00CE32FB"/>
    <w:rsid w:val="00D232A2"/>
    <w:rsid w:val="00D23C80"/>
    <w:rsid w:val="00D33E5A"/>
    <w:rsid w:val="00D37F9F"/>
    <w:rsid w:val="00D47C63"/>
    <w:rsid w:val="00D55A5F"/>
    <w:rsid w:val="00D62DAE"/>
    <w:rsid w:val="00D724D3"/>
    <w:rsid w:val="00D86554"/>
    <w:rsid w:val="00DA16AF"/>
    <w:rsid w:val="00DB3249"/>
    <w:rsid w:val="00DB4482"/>
    <w:rsid w:val="00DD6677"/>
    <w:rsid w:val="00DE6553"/>
    <w:rsid w:val="00DF7AD6"/>
    <w:rsid w:val="00E61531"/>
    <w:rsid w:val="00E65BDC"/>
    <w:rsid w:val="00E71D76"/>
    <w:rsid w:val="00E87775"/>
    <w:rsid w:val="00E96883"/>
    <w:rsid w:val="00EA53B6"/>
    <w:rsid w:val="00EA745B"/>
    <w:rsid w:val="00EB633C"/>
    <w:rsid w:val="00EB74F5"/>
    <w:rsid w:val="00ED6A5E"/>
    <w:rsid w:val="00EE12F7"/>
    <w:rsid w:val="00F04B8F"/>
    <w:rsid w:val="00F10853"/>
    <w:rsid w:val="00F26941"/>
    <w:rsid w:val="00F36DC5"/>
    <w:rsid w:val="00F74716"/>
    <w:rsid w:val="00F866E1"/>
    <w:rsid w:val="00F963D9"/>
    <w:rsid w:val="00FB2534"/>
    <w:rsid w:val="00FC1469"/>
    <w:rsid w:val="00FC6DFF"/>
    <w:rsid w:val="00FE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5D81"/>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25AB4"/>
    <w:rPr>
      <w:rFonts w:ascii="Tahoma" w:hAnsi="Tahoma" w:cs="Tahoma"/>
      <w:sz w:val="16"/>
      <w:szCs w:val="16"/>
    </w:rPr>
  </w:style>
  <w:style w:type="paragraph" w:customStyle="1" w:styleId="ConsPlusNormal">
    <w:name w:val="ConsPlusNormal"/>
    <w:rsid w:val="002F35F8"/>
    <w:pPr>
      <w:widowControl w:val="0"/>
      <w:autoSpaceDE w:val="0"/>
      <w:autoSpaceDN w:val="0"/>
      <w:adjustRightInd w:val="0"/>
      <w:ind w:firstLine="720"/>
    </w:pPr>
    <w:rPr>
      <w:rFonts w:ascii="Arial" w:hAnsi="Arial" w:cs="Arial"/>
    </w:rPr>
  </w:style>
  <w:style w:type="paragraph" w:customStyle="1" w:styleId="ConsPlusTitle">
    <w:name w:val="ConsPlusTitle"/>
    <w:rsid w:val="002F35F8"/>
    <w:pPr>
      <w:widowControl w:val="0"/>
      <w:autoSpaceDE w:val="0"/>
      <w:autoSpaceDN w:val="0"/>
      <w:adjustRightInd w:val="0"/>
    </w:pPr>
    <w:rPr>
      <w:rFonts w:ascii="Arial" w:hAnsi="Arial" w:cs="Arial"/>
      <w:b/>
      <w:bCs/>
    </w:rPr>
  </w:style>
  <w:style w:type="paragraph" w:customStyle="1" w:styleId="ConsNormal">
    <w:name w:val="ConsNormal"/>
    <w:rsid w:val="002F35F8"/>
    <w:pPr>
      <w:widowControl w:val="0"/>
      <w:autoSpaceDE w:val="0"/>
      <w:autoSpaceDN w:val="0"/>
      <w:adjustRightInd w:val="0"/>
      <w:ind w:right="19772" w:firstLine="720"/>
    </w:pPr>
    <w:rPr>
      <w:rFonts w:ascii="Arial" w:hAnsi="Arial" w:cs="Arial"/>
    </w:rPr>
  </w:style>
  <w:style w:type="paragraph" w:customStyle="1" w:styleId="ConsNonformat">
    <w:name w:val="ConsNonformat"/>
    <w:rsid w:val="002F35F8"/>
    <w:pPr>
      <w:widowControl w:val="0"/>
      <w:autoSpaceDE w:val="0"/>
      <w:autoSpaceDN w:val="0"/>
      <w:adjustRightInd w:val="0"/>
      <w:ind w:right="19772"/>
    </w:pPr>
    <w:rPr>
      <w:rFonts w:ascii="Courier New" w:hAnsi="Courier New" w:cs="Courier New"/>
    </w:rPr>
  </w:style>
  <w:style w:type="paragraph" w:customStyle="1" w:styleId="1">
    <w:name w:val="Обычный1"/>
    <w:link w:val="Normal"/>
    <w:rsid w:val="00B859D9"/>
    <w:pPr>
      <w:widowControl w:val="0"/>
    </w:pPr>
    <w:rPr>
      <w:snapToGrid w:val="0"/>
    </w:rPr>
  </w:style>
  <w:style w:type="character" w:customStyle="1" w:styleId="Normal">
    <w:name w:val="Normal Знак"/>
    <w:basedOn w:val="a0"/>
    <w:link w:val="1"/>
    <w:rsid w:val="00B859D9"/>
    <w:rPr>
      <w:snapToGrid w:val="0"/>
      <w:lang w:val="ru-RU" w:eastAsia="ru-RU" w:bidi="ar-SA"/>
    </w:rPr>
  </w:style>
  <w:style w:type="character" w:customStyle="1" w:styleId="a4">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locked/>
    <w:rsid w:val="00B232E1"/>
    <w:rPr>
      <w:sz w:val="28"/>
      <w:szCs w:val="28"/>
      <w:lang w:val="ru-RU" w:eastAsia="ru-RU" w:bidi="ar-SA"/>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4"/>
    <w:rsid w:val="00B232E1"/>
    <w:pPr>
      <w:jc w:val="both"/>
    </w:pPr>
  </w:style>
  <w:style w:type="paragraph" w:customStyle="1" w:styleId="a6">
    <w:name w:val="Таблицы (моноширинный)"/>
    <w:basedOn w:val="a"/>
    <w:next w:val="a"/>
    <w:rsid w:val="00B232E1"/>
    <w:pPr>
      <w:autoSpaceDE w:val="0"/>
      <w:autoSpaceDN w:val="0"/>
      <w:adjustRightInd w:val="0"/>
      <w:jc w:val="both"/>
    </w:pPr>
    <w:rPr>
      <w:rFonts w:ascii="Courier New" w:hAnsi="Courier New" w:cs="Courier New"/>
      <w:sz w:val="26"/>
      <w:szCs w:val="26"/>
    </w:rPr>
  </w:style>
  <w:style w:type="paragraph" w:customStyle="1" w:styleId="ConsTitle">
    <w:name w:val="ConsTitle"/>
    <w:rsid w:val="00B232E1"/>
    <w:pPr>
      <w:widowControl w:val="0"/>
      <w:autoSpaceDE w:val="0"/>
      <w:autoSpaceDN w:val="0"/>
      <w:adjustRightInd w:val="0"/>
      <w:ind w:right="19772"/>
    </w:pPr>
    <w:rPr>
      <w:rFonts w:ascii="Arial" w:hAnsi="Arial" w:cs="Arial"/>
      <w:b/>
      <w:bCs/>
    </w:rPr>
  </w:style>
  <w:style w:type="paragraph" w:styleId="a7">
    <w:name w:val="footer"/>
    <w:basedOn w:val="a"/>
    <w:rsid w:val="00B232E1"/>
    <w:pPr>
      <w:widowControl w:val="0"/>
      <w:tabs>
        <w:tab w:val="center" w:pos="4677"/>
        <w:tab w:val="right" w:pos="9355"/>
      </w:tabs>
      <w:autoSpaceDE w:val="0"/>
      <w:autoSpaceDN w:val="0"/>
      <w:adjustRightInd w:val="0"/>
    </w:pPr>
    <w:rPr>
      <w:sz w:val="20"/>
      <w:szCs w:val="20"/>
    </w:rPr>
  </w:style>
  <w:style w:type="paragraph" w:styleId="a8">
    <w:name w:val="Plain Text"/>
    <w:basedOn w:val="a"/>
    <w:rsid w:val="00B232E1"/>
    <w:rPr>
      <w:rFonts w:ascii="Courier New" w:hAnsi="Courier New"/>
      <w:sz w:val="20"/>
      <w:szCs w:val="20"/>
    </w:rPr>
  </w:style>
  <w:style w:type="paragraph" w:customStyle="1" w:styleId="ConsPlusNonformat">
    <w:name w:val="ConsPlusNonformat"/>
    <w:rsid w:val="00B232E1"/>
    <w:pPr>
      <w:widowControl w:val="0"/>
      <w:autoSpaceDE w:val="0"/>
      <w:autoSpaceDN w:val="0"/>
      <w:adjustRightInd w:val="0"/>
    </w:pPr>
    <w:rPr>
      <w:rFonts w:ascii="Courier New" w:hAnsi="Courier New" w:cs="Courier New"/>
    </w:rPr>
  </w:style>
  <w:style w:type="paragraph" w:customStyle="1" w:styleId="a9">
    <w:name w:val="Заголовок"/>
    <w:basedOn w:val="a"/>
    <w:next w:val="a5"/>
    <w:rsid w:val="003E7001"/>
    <w:pPr>
      <w:suppressAutoHyphens/>
      <w:jc w:val="center"/>
    </w:pPr>
    <w:rPr>
      <w:szCs w:val="20"/>
      <w:lang w:eastAsia="zh-CN"/>
    </w:rPr>
  </w:style>
  <w:style w:type="paragraph" w:customStyle="1" w:styleId="ConsPlusCell">
    <w:name w:val="ConsPlusCell"/>
    <w:rsid w:val="003E7001"/>
    <w:pPr>
      <w:widowControl w:val="0"/>
      <w:suppressAutoHyphens/>
      <w:autoSpaceDE w:val="0"/>
    </w:pPr>
    <w:rPr>
      <w:sz w:val="28"/>
      <w:szCs w:val="28"/>
      <w:lang w:eastAsia="zh-CN"/>
    </w:rPr>
  </w:style>
  <w:style w:type="table" w:styleId="aa">
    <w:name w:val="Table Grid"/>
    <w:basedOn w:val="a1"/>
    <w:rsid w:val="00950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aliases w:val="Основной текст без отступа,Основной текст 1,Нумерованный список !!,Надин стиль"/>
    <w:basedOn w:val="a"/>
    <w:link w:val="ac"/>
    <w:rsid w:val="000E23DF"/>
    <w:pPr>
      <w:spacing w:after="120"/>
      <w:ind w:left="283"/>
    </w:pPr>
  </w:style>
  <w:style w:type="character" w:customStyle="1" w:styleId="ac">
    <w:name w:val="Основной текст с отступом Знак"/>
    <w:aliases w:val="Основной текст без отступа Знак,Основной текст 1 Знак,Нумерованный список !! Знак,Надин стиль Знак"/>
    <w:basedOn w:val="a0"/>
    <w:link w:val="ab"/>
    <w:rsid w:val="000E23DF"/>
    <w:rPr>
      <w:sz w:val="28"/>
      <w:szCs w:val="28"/>
    </w:rPr>
  </w:style>
  <w:style w:type="character" w:styleId="ad">
    <w:name w:val="line number"/>
    <w:basedOn w:val="a0"/>
    <w:rsid w:val="000E23DF"/>
  </w:style>
  <w:style w:type="paragraph" w:styleId="2">
    <w:name w:val="Body Text 2"/>
    <w:basedOn w:val="a"/>
    <w:link w:val="20"/>
    <w:rsid w:val="000E23DF"/>
    <w:rPr>
      <w:szCs w:val="20"/>
    </w:rPr>
  </w:style>
  <w:style w:type="character" w:customStyle="1" w:styleId="20">
    <w:name w:val="Основной текст 2 Знак"/>
    <w:basedOn w:val="a0"/>
    <w:link w:val="2"/>
    <w:rsid w:val="000E23DF"/>
    <w:rPr>
      <w:sz w:val="28"/>
    </w:rPr>
  </w:style>
  <w:style w:type="paragraph" w:styleId="3">
    <w:name w:val="Body Text 3"/>
    <w:basedOn w:val="a"/>
    <w:link w:val="30"/>
    <w:rsid w:val="000E23DF"/>
    <w:pPr>
      <w:jc w:val="both"/>
    </w:pPr>
    <w:rPr>
      <w:szCs w:val="20"/>
    </w:rPr>
  </w:style>
  <w:style w:type="character" w:customStyle="1" w:styleId="30">
    <w:name w:val="Основной текст 3 Знак"/>
    <w:basedOn w:val="a0"/>
    <w:link w:val="3"/>
    <w:rsid w:val="000E23DF"/>
    <w:rPr>
      <w:sz w:val="28"/>
    </w:rPr>
  </w:style>
  <w:style w:type="paragraph" w:customStyle="1" w:styleId="ae">
    <w:name w:val="Знак Знак Знак Знак"/>
    <w:basedOn w:val="a"/>
    <w:rsid w:val="000E23DF"/>
    <w:rPr>
      <w:rFonts w:ascii="Verdana" w:hAnsi="Verdana" w:cs="Verdana"/>
      <w:sz w:val="20"/>
      <w:szCs w:val="20"/>
      <w:lang w:val="en-US" w:eastAsia="en-US"/>
    </w:rPr>
  </w:style>
  <w:style w:type="paragraph" w:customStyle="1" w:styleId="21">
    <w:name w:val="ХЗаголовок2"/>
    <w:basedOn w:val="a"/>
    <w:next w:val="a"/>
    <w:rsid w:val="000E23DF"/>
    <w:pPr>
      <w:suppressAutoHyphens/>
      <w:spacing w:after="240"/>
      <w:ind w:left="510" w:hanging="510"/>
      <w:jc w:val="both"/>
    </w:pPr>
    <w:rPr>
      <w:b/>
      <w:sz w:val="24"/>
      <w:szCs w:val="24"/>
    </w:rPr>
  </w:style>
  <w:style w:type="paragraph" w:customStyle="1" w:styleId="10">
    <w:name w:val="Знак Знак Знак Знак1"/>
    <w:basedOn w:val="a"/>
    <w:rsid w:val="000E23DF"/>
    <w:rPr>
      <w:rFonts w:ascii="Verdana" w:hAnsi="Verdana" w:cs="Verdana"/>
      <w:sz w:val="20"/>
      <w:szCs w:val="20"/>
      <w:lang w:val="en-US" w:eastAsia="en-US"/>
    </w:rPr>
  </w:style>
  <w:style w:type="paragraph" w:styleId="22">
    <w:name w:val="Body Text Indent 2"/>
    <w:basedOn w:val="a"/>
    <w:link w:val="23"/>
    <w:rsid w:val="000E23DF"/>
    <w:pPr>
      <w:spacing w:after="120" w:line="480" w:lineRule="auto"/>
      <w:ind w:left="283"/>
    </w:pPr>
    <w:rPr>
      <w:sz w:val="24"/>
      <w:szCs w:val="24"/>
    </w:rPr>
  </w:style>
  <w:style w:type="character" w:customStyle="1" w:styleId="23">
    <w:name w:val="Основной текст с отступом 2 Знак"/>
    <w:basedOn w:val="a0"/>
    <w:link w:val="22"/>
    <w:rsid w:val="000E23DF"/>
    <w:rPr>
      <w:sz w:val="24"/>
      <w:szCs w:val="24"/>
    </w:rPr>
  </w:style>
  <w:style w:type="paragraph" w:customStyle="1" w:styleId="af">
    <w:name w:val="Îáû÷íûé"/>
    <w:rsid w:val="000E23DF"/>
    <w:pPr>
      <w:widowControl w:val="0"/>
      <w:spacing w:line="360" w:lineRule="auto"/>
    </w:pPr>
    <w:rPr>
      <w:rFonts w:ascii="Arial" w:hAnsi="Arial"/>
      <w:sz w:val="24"/>
    </w:rPr>
  </w:style>
  <w:style w:type="paragraph" w:styleId="af0">
    <w:name w:val="Title"/>
    <w:basedOn w:val="a"/>
    <w:link w:val="af1"/>
    <w:qFormat/>
    <w:rsid w:val="000E23DF"/>
    <w:pPr>
      <w:jc w:val="center"/>
    </w:pPr>
    <w:rPr>
      <w:b/>
      <w:szCs w:val="20"/>
    </w:rPr>
  </w:style>
  <w:style w:type="character" w:customStyle="1" w:styleId="af1">
    <w:name w:val="Название Знак"/>
    <w:basedOn w:val="a0"/>
    <w:link w:val="af0"/>
    <w:rsid w:val="000E23DF"/>
    <w:rPr>
      <w:b/>
      <w:sz w:val="28"/>
    </w:rPr>
  </w:style>
  <w:style w:type="paragraph" w:customStyle="1" w:styleId="rvps698610">
    <w:name w:val="rvps698610"/>
    <w:basedOn w:val="a"/>
    <w:rsid w:val="000E23DF"/>
    <w:pPr>
      <w:spacing w:before="100" w:beforeAutospacing="1" w:after="100" w:afterAutospacing="1"/>
    </w:pPr>
    <w:rPr>
      <w:rFonts w:ascii="Arial Unicode MS" w:eastAsia="Arial Unicode MS" w:hAnsi="Arial Unicode MS" w:cs="Arial Unicode MS"/>
      <w:sz w:val="24"/>
      <w:szCs w:val="24"/>
    </w:rPr>
  </w:style>
  <w:style w:type="paragraph" w:customStyle="1" w:styleId="af2">
    <w:name w:val="Знак Знак Знак Знак Знак Знак Знак"/>
    <w:basedOn w:val="a"/>
    <w:rsid w:val="000E23DF"/>
    <w:rPr>
      <w:rFonts w:ascii="Verdana" w:hAnsi="Verdana" w:cs="Verdana"/>
      <w:sz w:val="20"/>
      <w:szCs w:val="20"/>
      <w:lang w:val="en-US" w:eastAsia="en-US"/>
    </w:rPr>
  </w:style>
  <w:style w:type="paragraph" w:styleId="af3">
    <w:name w:val="Normal (Web)"/>
    <w:basedOn w:val="a"/>
    <w:rsid w:val="000E23DF"/>
    <w:pPr>
      <w:spacing w:before="100" w:beforeAutospacing="1" w:after="100" w:afterAutospacing="1"/>
    </w:pPr>
    <w:rPr>
      <w:sz w:val="24"/>
      <w:szCs w:val="24"/>
    </w:rPr>
  </w:style>
  <w:style w:type="character" w:styleId="af4">
    <w:name w:val="Strong"/>
    <w:basedOn w:val="a0"/>
    <w:qFormat/>
    <w:rsid w:val="000E23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5D81"/>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25AB4"/>
    <w:rPr>
      <w:rFonts w:ascii="Tahoma" w:hAnsi="Tahoma" w:cs="Tahoma"/>
      <w:sz w:val="16"/>
      <w:szCs w:val="16"/>
    </w:rPr>
  </w:style>
  <w:style w:type="paragraph" w:customStyle="1" w:styleId="ConsPlusNormal">
    <w:name w:val="ConsPlusNormal"/>
    <w:rsid w:val="002F35F8"/>
    <w:pPr>
      <w:widowControl w:val="0"/>
      <w:autoSpaceDE w:val="0"/>
      <w:autoSpaceDN w:val="0"/>
      <w:adjustRightInd w:val="0"/>
      <w:ind w:firstLine="720"/>
    </w:pPr>
    <w:rPr>
      <w:rFonts w:ascii="Arial" w:hAnsi="Arial" w:cs="Arial"/>
    </w:rPr>
  </w:style>
  <w:style w:type="paragraph" w:customStyle="1" w:styleId="ConsPlusTitle">
    <w:name w:val="ConsPlusTitle"/>
    <w:rsid w:val="002F35F8"/>
    <w:pPr>
      <w:widowControl w:val="0"/>
      <w:autoSpaceDE w:val="0"/>
      <w:autoSpaceDN w:val="0"/>
      <w:adjustRightInd w:val="0"/>
    </w:pPr>
    <w:rPr>
      <w:rFonts w:ascii="Arial" w:hAnsi="Arial" w:cs="Arial"/>
      <w:b/>
      <w:bCs/>
    </w:rPr>
  </w:style>
  <w:style w:type="paragraph" w:customStyle="1" w:styleId="ConsNormal">
    <w:name w:val="ConsNormal"/>
    <w:rsid w:val="002F35F8"/>
    <w:pPr>
      <w:widowControl w:val="0"/>
      <w:autoSpaceDE w:val="0"/>
      <w:autoSpaceDN w:val="0"/>
      <w:adjustRightInd w:val="0"/>
      <w:ind w:right="19772" w:firstLine="720"/>
    </w:pPr>
    <w:rPr>
      <w:rFonts w:ascii="Arial" w:hAnsi="Arial" w:cs="Arial"/>
    </w:rPr>
  </w:style>
  <w:style w:type="paragraph" w:customStyle="1" w:styleId="ConsNonformat">
    <w:name w:val="ConsNonformat"/>
    <w:rsid w:val="002F35F8"/>
    <w:pPr>
      <w:widowControl w:val="0"/>
      <w:autoSpaceDE w:val="0"/>
      <w:autoSpaceDN w:val="0"/>
      <w:adjustRightInd w:val="0"/>
      <w:ind w:right="19772"/>
    </w:pPr>
    <w:rPr>
      <w:rFonts w:ascii="Courier New" w:hAnsi="Courier New" w:cs="Courier New"/>
    </w:rPr>
  </w:style>
  <w:style w:type="paragraph" w:customStyle="1" w:styleId="1">
    <w:name w:val="Обычный1"/>
    <w:link w:val="Normal"/>
    <w:rsid w:val="00B859D9"/>
    <w:pPr>
      <w:widowControl w:val="0"/>
    </w:pPr>
    <w:rPr>
      <w:snapToGrid w:val="0"/>
    </w:rPr>
  </w:style>
  <w:style w:type="character" w:customStyle="1" w:styleId="Normal">
    <w:name w:val="Normal Знак"/>
    <w:basedOn w:val="a0"/>
    <w:link w:val="1"/>
    <w:rsid w:val="00B859D9"/>
    <w:rPr>
      <w:snapToGrid w:val="0"/>
      <w:lang w:val="ru-RU" w:eastAsia="ru-RU" w:bidi="ar-SA"/>
    </w:rPr>
  </w:style>
  <w:style w:type="character" w:customStyle="1" w:styleId="a4">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locked/>
    <w:rsid w:val="00B232E1"/>
    <w:rPr>
      <w:sz w:val="28"/>
      <w:szCs w:val="28"/>
      <w:lang w:val="ru-RU" w:eastAsia="ru-RU" w:bidi="ar-SA"/>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4"/>
    <w:rsid w:val="00B232E1"/>
    <w:pPr>
      <w:jc w:val="both"/>
    </w:pPr>
  </w:style>
  <w:style w:type="paragraph" w:customStyle="1" w:styleId="a6">
    <w:name w:val="Таблицы (моноширинный)"/>
    <w:basedOn w:val="a"/>
    <w:next w:val="a"/>
    <w:rsid w:val="00B232E1"/>
    <w:pPr>
      <w:autoSpaceDE w:val="0"/>
      <w:autoSpaceDN w:val="0"/>
      <w:adjustRightInd w:val="0"/>
      <w:jc w:val="both"/>
    </w:pPr>
    <w:rPr>
      <w:rFonts w:ascii="Courier New" w:hAnsi="Courier New" w:cs="Courier New"/>
      <w:sz w:val="26"/>
      <w:szCs w:val="26"/>
    </w:rPr>
  </w:style>
  <w:style w:type="paragraph" w:customStyle="1" w:styleId="ConsTitle">
    <w:name w:val="ConsTitle"/>
    <w:rsid w:val="00B232E1"/>
    <w:pPr>
      <w:widowControl w:val="0"/>
      <w:autoSpaceDE w:val="0"/>
      <w:autoSpaceDN w:val="0"/>
      <w:adjustRightInd w:val="0"/>
      <w:ind w:right="19772"/>
    </w:pPr>
    <w:rPr>
      <w:rFonts w:ascii="Arial" w:hAnsi="Arial" w:cs="Arial"/>
      <w:b/>
      <w:bCs/>
    </w:rPr>
  </w:style>
  <w:style w:type="paragraph" w:styleId="a7">
    <w:name w:val="footer"/>
    <w:basedOn w:val="a"/>
    <w:rsid w:val="00B232E1"/>
    <w:pPr>
      <w:widowControl w:val="0"/>
      <w:tabs>
        <w:tab w:val="center" w:pos="4677"/>
        <w:tab w:val="right" w:pos="9355"/>
      </w:tabs>
      <w:autoSpaceDE w:val="0"/>
      <w:autoSpaceDN w:val="0"/>
      <w:adjustRightInd w:val="0"/>
    </w:pPr>
    <w:rPr>
      <w:sz w:val="20"/>
      <w:szCs w:val="20"/>
    </w:rPr>
  </w:style>
  <w:style w:type="paragraph" w:styleId="a8">
    <w:name w:val="Plain Text"/>
    <w:basedOn w:val="a"/>
    <w:rsid w:val="00B232E1"/>
    <w:rPr>
      <w:rFonts w:ascii="Courier New" w:hAnsi="Courier New"/>
      <w:sz w:val="20"/>
      <w:szCs w:val="20"/>
    </w:rPr>
  </w:style>
  <w:style w:type="paragraph" w:customStyle="1" w:styleId="ConsPlusNonformat">
    <w:name w:val="ConsPlusNonformat"/>
    <w:rsid w:val="00B232E1"/>
    <w:pPr>
      <w:widowControl w:val="0"/>
      <w:autoSpaceDE w:val="0"/>
      <w:autoSpaceDN w:val="0"/>
      <w:adjustRightInd w:val="0"/>
    </w:pPr>
    <w:rPr>
      <w:rFonts w:ascii="Courier New" w:hAnsi="Courier New" w:cs="Courier New"/>
    </w:rPr>
  </w:style>
  <w:style w:type="paragraph" w:customStyle="1" w:styleId="a9">
    <w:name w:val="Заголовок"/>
    <w:basedOn w:val="a"/>
    <w:next w:val="a5"/>
    <w:rsid w:val="003E7001"/>
    <w:pPr>
      <w:suppressAutoHyphens/>
      <w:jc w:val="center"/>
    </w:pPr>
    <w:rPr>
      <w:szCs w:val="20"/>
      <w:lang w:eastAsia="zh-CN"/>
    </w:rPr>
  </w:style>
  <w:style w:type="paragraph" w:customStyle="1" w:styleId="ConsPlusCell">
    <w:name w:val="ConsPlusCell"/>
    <w:rsid w:val="003E7001"/>
    <w:pPr>
      <w:widowControl w:val="0"/>
      <w:suppressAutoHyphens/>
      <w:autoSpaceDE w:val="0"/>
    </w:pPr>
    <w:rPr>
      <w:sz w:val="28"/>
      <w:szCs w:val="28"/>
      <w:lang w:eastAsia="zh-CN"/>
    </w:rPr>
  </w:style>
  <w:style w:type="table" w:styleId="aa">
    <w:name w:val="Table Grid"/>
    <w:basedOn w:val="a1"/>
    <w:rsid w:val="00950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aliases w:val="Основной текст без отступа,Основной текст 1,Нумерованный список !!,Надин стиль"/>
    <w:basedOn w:val="a"/>
    <w:link w:val="ac"/>
    <w:rsid w:val="000E23DF"/>
    <w:pPr>
      <w:spacing w:after="120"/>
      <w:ind w:left="283"/>
    </w:pPr>
  </w:style>
  <w:style w:type="character" w:customStyle="1" w:styleId="ac">
    <w:name w:val="Основной текст с отступом Знак"/>
    <w:aliases w:val="Основной текст без отступа Знак,Основной текст 1 Знак,Нумерованный список !! Знак,Надин стиль Знак"/>
    <w:basedOn w:val="a0"/>
    <w:link w:val="ab"/>
    <w:rsid w:val="000E23DF"/>
    <w:rPr>
      <w:sz w:val="28"/>
      <w:szCs w:val="28"/>
    </w:rPr>
  </w:style>
  <w:style w:type="character" w:styleId="ad">
    <w:name w:val="line number"/>
    <w:basedOn w:val="a0"/>
    <w:rsid w:val="000E23DF"/>
  </w:style>
  <w:style w:type="paragraph" w:styleId="2">
    <w:name w:val="Body Text 2"/>
    <w:basedOn w:val="a"/>
    <w:link w:val="20"/>
    <w:rsid w:val="000E23DF"/>
    <w:rPr>
      <w:szCs w:val="20"/>
    </w:rPr>
  </w:style>
  <w:style w:type="character" w:customStyle="1" w:styleId="20">
    <w:name w:val="Основной текст 2 Знак"/>
    <w:basedOn w:val="a0"/>
    <w:link w:val="2"/>
    <w:rsid w:val="000E23DF"/>
    <w:rPr>
      <w:sz w:val="28"/>
    </w:rPr>
  </w:style>
  <w:style w:type="paragraph" w:styleId="3">
    <w:name w:val="Body Text 3"/>
    <w:basedOn w:val="a"/>
    <w:link w:val="30"/>
    <w:rsid w:val="000E23DF"/>
    <w:pPr>
      <w:jc w:val="both"/>
    </w:pPr>
    <w:rPr>
      <w:szCs w:val="20"/>
    </w:rPr>
  </w:style>
  <w:style w:type="character" w:customStyle="1" w:styleId="30">
    <w:name w:val="Основной текст 3 Знак"/>
    <w:basedOn w:val="a0"/>
    <w:link w:val="3"/>
    <w:rsid w:val="000E23DF"/>
    <w:rPr>
      <w:sz w:val="28"/>
    </w:rPr>
  </w:style>
  <w:style w:type="paragraph" w:customStyle="1" w:styleId="ae">
    <w:name w:val="Знак Знак Знак Знак"/>
    <w:basedOn w:val="a"/>
    <w:rsid w:val="000E23DF"/>
    <w:rPr>
      <w:rFonts w:ascii="Verdana" w:hAnsi="Verdana" w:cs="Verdana"/>
      <w:sz w:val="20"/>
      <w:szCs w:val="20"/>
      <w:lang w:val="en-US" w:eastAsia="en-US"/>
    </w:rPr>
  </w:style>
  <w:style w:type="paragraph" w:customStyle="1" w:styleId="21">
    <w:name w:val="ХЗаголовок2"/>
    <w:basedOn w:val="a"/>
    <w:next w:val="a"/>
    <w:rsid w:val="000E23DF"/>
    <w:pPr>
      <w:suppressAutoHyphens/>
      <w:spacing w:after="240"/>
      <w:ind w:left="510" w:hanging="510"/>
      <w:jc w:val="both"/>
    </w:pPr>
    <w:rPr>
      <w:b/>
      <w:sz w:val="24"/>
      <w:szCs w:val="24"/>
    </w:rPr>
  </w:style>
  <w:style w:type="paragraph" w:customStyle="1" w:styleId="10">
    <w:name w:val="Знак Знак Знак Знак1"/>
    <w:basedOn w:val="a"/>
    <w:rsid w:val="000E23DF"/>
    <w:rPr>
      <w:rFonts w:ascii="Verdana" w:hAnsi="Verdana" w:cs="Verdana"/>
      <w:sz w:val="20"/>
      <w:szCs w:val="20"/>
      <w:lang w:val="en-US" w:eastAsia="en-US"/>
    </w:rPr>
  </w:style>
  <w:style w:type="paragraph" w:styleId="22">
    <w:name w:val="Body Text Indent 2"/>
    <w:basedOn w:val="a"/>
    <w:link w:val="23"/>
    <w:rsid w:val="000E23DF"/>
    <w:pPr>
      <w:spacing w:after="120" w:line="480" w:lineRule="auto"/>
      <w:ind w:left="283"/>
    </w:pPr>
    <w:rPr>
      <w:sz w:val="24"/>
      <w:szCs w:val="24"/>
    </w:rPr>
  </w:style>
  <w:style w:type="character" w:customStyle="1" w:styleId="23">
    <w:name w:val="Основной текст с отступом 2 Знак"/>
    <w:basedOn w:val="a0"/>
    <w:link w:val="22"/>
    <w:rsid w:val="000E23DF"/>
    <w:rPr>
      <w:sz w:val="24"/>
      <w:szCs w:val="24"/>
    </w:rPr>
  </w:style>
  <w:style w:type="paragraph" w:customStyle="1" w:styleId="af">
    <w:name w:val="Îáû÷íûé"/>
    <w:rsid w:val="000E23DF"/>
    <w:pPr>
      <w:widowControl w:val="0"/>
      <w:spacing w:line="360" w:lineRule="auto"/>
    </w:pPr>
    <w:rPr>
      <w:rFonts w:ascii="Arial" w:hAnsi="Arial"/>
      <w:sz w:val="24"/>
    </w:rPr>
  </w:style>
  <w:style w:type="paragraph" w:styleId="af0">
    <w:name w:val="Title"/>
    <w:basedOn w:val="a"/>
    <w:link w:val="af1"/>
    <w:qFormat/>
    <w:rsid w:val="000E23DF"/>
    <w:pPr>
      <w:jc w:val="center"/>
    </w:pPr>
    <w:rPr>
      <w:b/>
      <w:szCs w:val="20"/>
    </w:rPr>
  </w:style>
  <w:style w:type="character" w:customStyle="1" w:styleId="af1">
    <w:name w:val="Название Знак"/>
    <w:basedOn w:val="a0"/>
    <w:link w:val="af0"/>
    <w:rsid w:val="000E23DF"/>
    <w:rPr>
      <w:b/>
      <w:sz w:val="28"/>
    </w:rPr>
  </w:style>
  <w:style w:type="paragraph" w:customStyle="1" w:styleId="rvps698610">
    <w:name w:val="rvps698610"/>
    <w:basedOn w:val="a"/>
    <w:rsid w:val="000E23DF"/>
    <w:pPr>
      <w:spacing w:before="100" w:beforeAutospacing="1" w:after="100" w:afterAutospacing="1"/>
    </w:pPr>
    <w:rPr>
      <w:rFonts w:ascii="Arial Unicode MS" w:eastAsia="Arial Unicode MS" w:hAnsi="Arial Unicode MS" w:cs="Arial Unicode MS"/>
      <w:sz w:val="24"/>
      <w:szCs w:val="24"/>
    </w:rPr>
  </w:style>
  <w:style w:type="paragraph" w:customStyle="1" w:styleId="af2">
    <w:name w:val="Знак Знак Знак Знак Знак Знак Знак"/>
    <w:basedOn w:val="a"/>
    <w:rsid w:val="000E23DF"/>
    <w:rPr>
      <w:rFonts w:ascii="Verdana" w:hAnsi="Verdana" w:cs="Verdana"/>
      <w:sz w:val="20"/>
      <w:szCs w:val="20"/>
      <w:lang w:val="en-US" w:eastAsia="en-US"/>
    </w:rPr>
  </w:style>
  <w:style w:type="paragraph" w:styleId="af3">
    <w:name w:val="Normal (Web)"/>
    <w:basedOn w:val="a"/>
    <w:rsid w:val="000E23DF"/>
    <w:pPr>
      <w:spacing w:before="100" w:beforeAutospacing="1" w:after="100" w:afterAutospacing="1"/>
    </w:pPr>
    <w:rPr>
      <w:sz w:val="24"/>
      <w:szCs w:val="24"/>
    </w:rPr>
  </w:style>
  <w:style w:type="character" w:styleId="af4">
    <w:name w:val="Strong"/>
    <w:basedOn w:val="a0"/>
    <w:qFormat/>
    <w:rsid w:val="000E2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71573">
      <w:bodyDiv w:val="1"/>
      <w:marLeft w:val="0"/>
      <w:marRight w:val="0"/>
      <w:marTop w:val="0"/>
      <w:marBottom w:val="0"/>
      <w:divBdr>
        <w:top w:val="none" w:sz="0" w:space="0" w:color="auto"/>
        <w:left w:val="none" w:sz="0" w:space="0" w:color="auto"/>
        <w:bottom w:val="none" w:sz="0" w:space="0" w:color="auto"/>
        <w:right w:val="none" w:sz="0" w:space="0" w:color="auto"/>
      </w:divBdr>
    </w:div>
    <w:div w:id="1171721580">
      <w:bodyDiv w:val="1"/>
      <w:marLeft w:val="0"/>
      <w:marRight w:val="0"/>
      <w:marTop w:val="0"/>
      <w:marBottom w:val="0"/>
      <w:divBdr>
        <w:top w:val="none" w:sz="0" w:space="0" w:color="auto"/>
        <w:left w:val="none" w:sz="0" w:space="0" w:color="auto"/>
        <w:bottom w:val="none" w:sz="0" w:space="0" w:color="auto"/>
        <w:right w:val="none" w:sz="0" w:space="0" w:color="auto"/>
      </w:divBdr>
    </w:div>
    <w:div w:id="123990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38C3F910535499FF1C46CA9DD05B4B1040606829E63E87D1D032168AA190371D174470A6CE6083j9BE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E638C3F910535499FF1C46CA9DD05B4B1340666A20B5698580853C1382F1D82753524971A7CBj6B1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73;&#1083;&#1072;&#1085;&#1082;%20&#1087;&#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38531-2DE9-423A-AEC9-6AEA8ACD1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постановление.dot</Template>
  <TotalTime>11</TotalTime>
  <Pages>1</Pages>
  <Words>182</Words>
  <Characters>1040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Администрация Тарногского района</Company>
  <LinksUpToDate>false</LinksUpToDate>
  <CharactersWithSpaces>1220</CharactersWithSpaces>
  <SharedDoc>false</SharedDoc>
  <HLinks>
    <vt:vector size="12" baseType="variant">
      <vt:variant>
        <vt:i4>7733298</vt:i4>
      </vt:variant>
      <vt:variant>
        <vt:i4>3</vt:i4>
      </vt:variant>
      <vt:variant>
        <vt:i4>0</vt:i4>
      </vt:variant>
      <vt:variant>
        <vt:i4>5</vt:i4>
      </vt:variant>
      <vt:variant>
        <vt:lpwstr>consultantplus://offline/ref=E638C3F910535499FF1C46CA9DD05B4B1340666A20B5698580853C1382F1D82753524971A7CBj6B1M</vt:lpwstr>
      </vt:variant>
      <vt:variant>
        <vt:lpwstr/>
      </vt:variant>
      <vt:variant>
        <vt:i4>2162737</vt:i4>
      </vt:variant>
      <vt:variant>
        <vt:i4>0</vt:i4>
      </vt:variant>
      <vt:variant>
        <vt:i4>0</vt:i4>
      </vt:variant>
      <vt:variant>
        <vt:i4>5</vt:i4>
      </vt:variant>
      <vt:variant>
        <vt:lpwstr>consultantplus://offline/ref=E638C3F910535499FF1C46CA9DD05B4B1040606829E63E87D1D032168AA190371D174470A6CE6083j9BEM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управляющий делами</dc:creator>
  <cp:lastModifiedBy>admin</cp:lastModifiedBy>
  <cp:revision>16</cp:revision>
  <cp:lastPrinted>2024-11-15T06:03:00Z</cp:lastPrinted>
  <dcterms:created xsi:type="dcterms:W3CDTF">2022-08-25T07:46:00Z</dcterms:created>
  <dcterms:modified xsi:type="dcterms:W3CDTF">2024-11-15T06:03:00Z</dcterms:modified>
</cp:coreProperties>
</file>